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9C27580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0035C1" w:rsidRPr="003F70F3">
        <w:rPr>
          <w:rFonts w:ascii="Garamond" w:hAnsi="Garamond"/>
          <w:sz w:val="24"/>
          <w:szCs w:val="24"/>
        </w:rPr>
        <w:t>0</w:t>
      </w:r>
      <w:r w:rsidR="00FA2639">
        <w:rPr>
          <w:rFonts w:ascii="Garamond" w:hAnsi="Garamond"/>
          <w:sz w:val="24"/>
          <w:szCs w:val="24"/>
        </w:rPr>
        <w:t>0</w:t>
      </w:r>
      <w:r w:rsidR="00804A6A">
        <w:rPr>
          <w:rFonts w:ascii="Garamond" w:hAnsi="Garamond"/>
          <w:sz w:val="24"/>
          <w:szCs w:val="24"/>
        </w:rPr>
        <w:t>3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5924BAB8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04A6A" w:rsidRPr="00CA2A7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https://zakazky.zcu.cz/contract_display_5163.html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39E44A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3F70F3">
        <w:rPr>
          <w:rFonts w:ascii="Garamond" w:hAnsi="Garamond" w:cs="Arial"/>
          <w:b/>
          <w:sz w:val="22"/>
          <w:szCs w:val="22"/>
        </w:rPr>
        <w:t>0</w:t>
      </w:r>
      <w:r w:rsidR="00676D50">
        <w:rPr>
          <w:rFonts w:ascii="Garamond" w:hAnsi="Garamond" w:cs="Arial"/>
          <w:b/>
          <w:sz w:val="22"/>
          <w:szCs w:val="22"/>
        </w:rPr>
        <w:t>1</w:t>
      </w:r>
      <w:r w:rsidR="003F70F3">
        <w:rPr>
          <w:rFonts w:ascii="Garamond" w:hAnsi="Garamond" w:cs="Arial"/>
          <w:b/>
          <w:sz w:val="22"/>
          <w:szCs w:val="22"/>
        </w:rPr>
        <w:t>.</w:t>
      </w:r>
      <w:r w:rsidR="00676D50">
        <w:rPr>
          <w:rFonts w:ascii="Garamond" w:hAnsi="Garamond" w:cs="Arial"/>
          <w:b/>
          <w:sz w:val="22"/>
          <w:szCs w:val="22"/>
        </w:rPr>
        <w:t>04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</w:t>
      </w:r>
      <w:r w:rsidRPr="00E23443">
        <w:rPr>
          <w:rFonts w:ascii="Garamond" w:eastAsia="Times New Roman" w:hAnsi="Garamond" w:cs="Arial"/>
        </w:rPr>
        <w:lastRenderedPageBreak/>
        <w:t>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3D3010F3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lastRenderedPageBreak/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</w:t>
      </w:r>
      <w:proofErr w:type="spellStart"/>
      <w:r w:rsidR="00626AA2">
        <w:rPr>
          <w:rFonts w:ascii="Garamond" w:hAnsi="Garamond" w:cs="Arial"/>
          <w:sz w:val="22"/>
          <w:szCs w:val="22"/>
        </w:rPr>
        <w:t>printscreen</w:t>
      </w:r>
      <w:proofErr w:type="spellEnd"/>
      <w:r w:rsidR="00626AA2">
        <w:rPr>
          <w:rFonts w:ascii="Garamond" w:hAnsi="Garamond" w:cs="Arial"/>
          <w:sz w:val="22"/>
          <w:szCs w:val="22"/>
        </w:rPr>
        <w:t>) nepředloží, může být z veřejné zakázky vyloučen.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0B5C8" w14:textId="77777777" w:rsidR="001F51B8" w:rsidRDefault="001F51B8" w:rsidP="00795AAC">
      <w:r>
        <w:separator/>
      </w:r>
    </w:p>
  </w:endnote>
  <w:endnote w:type="continuationSeparator" w:id="0">
    <w:p w14:paraId="474557A0" w14:textId="77777777" w:rsidR="001F51B8" w:rsidRDefault="001F51B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E089D" w14:textId="77777777" w:rsidR="001F51B8" w:rsidRDefault="001F51B8" w:rsidP="00795AAC">
      <w:r>
        <w:separator/>
      </w:r>
    </w:p>
  </w:footnote>
  <w:footnote w:type="continuationSeparator" w:id="0">
    <w:p w14:paraId="1178180A" w14:textId="77777777" w:rsidR="001F51B8" w:rsidRDefault="001F51B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105A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69CE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D6960"/>
    <w:rsid w:val="003E3643"/>
    <w:rsid w:val="003E567A"/>
    <w:rsid w:val="003F580F"/>
    <w:rsid w:val="003F70F3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626E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7F15"/>
    <w:rsid w:val="00571557"/>
    <w:rsid w:val="00587F7D"/>
    <w:rsid w:val="0059057F"/>
    <w:rsid w:val="00592FF9"/>
    <w:rsid w:val="005976AB"/>
    <w:rsid w:val="005A1F74"/>
    <w:rsid w:val="005A54C4"/>
    <w:rsid w:val="005A575C"/>
    <w:rsid w:val="005A6687"/>
    <w:rsid w:val="005B2347"/>
    <w:rsid w:val="005C01F9"/>
    <w:rsid w:val="005C54E0"/>
    <w:rsid w:val="005D5B8C"/>
    <w:rsid w:val="005D6CEE"/>
    <w:rsid w:val="005E1AA8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6AA2"/>
    <w:rsid w:val="0063063D"/>
    <w:rsid w:val="00632FD4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7A"/>
    <w:rsid w:val="008F24EC"/>
    <w:rsid w:val="008F3D91"/>
    <w:rsid w:val="008F7918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4332D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431B"/>
    <w:rsid w:val="00AE5B0B"/>
    <w:rsid w:val="00AE67B7"/>
    <w:rsid w:val="00AE6DAB"/>
    <w:rsid w:val="00AF1A35"/>
    <w:rsid w:val="00AF315D"/>
    <w:rsid w:val="00AF396E"/>
    <w:rsid w:val="00B00647"/>
    <w:rsid w:val="00B02193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6B93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C2911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63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KG5gWpftmSbsQ+PjyRd+can1BUBbba1vGyF0gN+umBs=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4TmtsHN3QAtKLv6ryPiOmBVhhQAlFga/l5arjoNStCk=</DigestValue>
    </Reference>
  </SignedInfo>
  <SignatureValue>XrC42WlJSCwHuW/ZWHHvXCYqRE4XcdrNeV+mHNKsitj60Q9PO4Y+aLk9RHz6pPzWafaRPXBcliUu
zceu4UtBfhdG1ESHcsgh1aSVc92Ovwmj1BOtFMpDI/rU6LyyT5f9XbcMt7vzp4Fyhz34t+vK0TO4
LaxWVW4AW/wGVNQITGrYgagcR5lUyL81HLTPdTe5V3WRJUriUARiWz5dFjIUtp9dQYRHw6DHLYpj
6thcjCexlMLaFmjf6MsqW3vULu2WYzl/n75s4yeAn53LHj9LPHWY1US5zvRUjSfpWF8UhgpwxCE6
FvkysfKEBZAoiaKP4TGM9JLoK4IR6RU9Bxt/Ug==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Yf+Xuf0N4D6HmOwMtQErSr/GdMftxLTkwjDyOvtlL3Y=</DigestValue>
      </Reference>
      <Reference URI="/word/document.xml?ContentType=application/vnd.openxmlformats-officedocument.wordprocessingml.document.main+xml">
        <DigestMethod Algorithm="http://www.w3.org/2001/04/xmlenc#sha256"/>
        <DigestValue>+tp9xQBOoo6Jk31IAr+Go/fQXbPN8KTgg5TkJtkwIlY=</DigestValue>
      </Reference>
      <Reference URI="/word/endnotes.xml?ContentType=application/vnd.openxmlformats-officedocument.wordprocessingml.endnotes+xml">
        <DigestMethod Algorithm="http://www.w3.org/2001/04/xmlenc#sha256"/>
        <DigestValue>vwi3YNeb2Co02b6rNoh0m+TbuS5th1zfbrtVZdMZJtc=</DigestValue>
      </Reference>
      <Reference URI="/word/fontTable.xml?ContentType=application/vnd.openxmlformats-officedocument.wordprocessingml.fontTable+xml">
        <DigestMethod Algorithm="http://www.w3.org/2001/04/xmlenc#sha256"/>
        <DigestValue>KMii3WOIwnkJFlK5CvLcx6Mg58RP3PkcDwoZ9NfLjIQ=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4TK1la6j+VSnHGlUV1EYndqBANw1yFsOXOefsKPKiWE=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6pU1jKcWC8RpQtjW32lHToR7/juV43+jnqh8bUxZH58=</DigestValue>
      </Reference>
      <Reference URI="/word/styles.xml?ContentType=application/vnd.openxmlformats-officedocument.wordprocessingml.styles+xml">
        <DigestMethod Algorithm="http://www.w3.org/2001/04/xmlenc#sha256"/>
        <DigestValue>h8pbkGaPrWXY4xkR6ImCN/vLL0hEixOZNI0w+RIXl2s=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2022-03-21T10:21:43Z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2022-03-21T10:21:43Z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D9963-0254-4790-8A3B-DE3853F5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2727</Words>
  <Characters>16094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</cp:revision>
  <cp:lastPrinted>2018-08-08T13:48:00Z</cp:lastPrinted>
  <dcterms:created xsi:type="dcterms:W3CDTF">2021-11-24T12:08:00Z</dcterms:created>
  <dcterms:modified xsi:type="dcterms:W3CDTF">2022-03-21T10:21:00Z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